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A52B9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</w:t>
      </w:r>
      <w:r w:rsidR="00A509B0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500A0EE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509B0" w:rsidRPr="00D974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https://zakazky.zcu.cz/contract_display_5101.html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2D448E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509B0">
        <w:rPr>
          <w:rFonts w:ascii="Garamond" w:hAnsi="Garamond" w:cs="Arial"/>
          <w:b/>
          <w:sz w:val="22"/>
          <w:szCs w:val="22"/>
        </w:rPr>
        <w:t>25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A509B0">
        <w:rPr>
          <w:rFonts w:ascii="Garamond" w:hAnsi="Garamond" w:cs="Arial"/>
          <w:b/>
          <w:sz w:val="22"/>
          <w:szCs w:val="22"/>
        </w:rPr>
        <w:t>2</w:t>
      </w:r>
      <w:bookmarkStart w:id="1" w:name="_GoBack"/>
      <w:bookmarkEnd w:id="1"/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A509B0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EBC1E" w14:textId="77777777" w:rsidR="006C3410" w:rsidRDefault="006C3410" w:rsidP="00795AAC">
      <w:r>
        <w:separator/>
      </w:r>
    </w:p>
  </w:endnote>
  <w:endnote w:type="continuationSeparator" w:id="0">
    <w:p w14:paraId="287687A7" w14:textId="77777777" w:rsidR="006C3410" w:rsidRDefault="006C341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DD547" w14:textId="77777777" w:rsidR="006C3410" w:rsidRDefault="006C3410" w:rsidP="00795AAC">
      <w:r>
        <w:separator/>
      </w:r>
    </w:p>
  </w:footnote>
  <w:footnote w:type="continuationSeparator" w:id="0">
    <w:p w14:paraId="4EEA6B79" w14:textId="77777777" w:rsidR="006C3410" w:rsidRDefault="006C341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341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09B0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0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4HnTOaijNDibJJ7mYTWB++YJTKqDhKVSNHpvIXnIoMc=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odIpJMOBTjh32NOkQoXAAhl4J0fCrXEiUX//LwyFld0=</DigestValue>
    </Reference>
  </SignedInfo>
  <SignatureValue>b2cY/yC08PGo8Pros1eAS1wKdglQoZsqsDPtFOEBJ1lkrPUK4KhZZTwC654Q5Nrr1P2NHxifyklZ
M66qc/rMxlhhL8kTNyPoRYwjjWRyx9T4unPinUIbNAbxmazrnB/mufEvt26rY361PzzPWNJR0DbZ
ehrgunCmKX27a1FPi0shazwdy08iDDVwAsSGZ86ocvB6KnB5OYsHXwJVMJppFizkweMt+/D4qqbc
fK3FYBk0/HRBo1T3rpBZ4ifQfUlP67Cj2mruh1jkiKLlwrQdphhVEGV6E9bmPxUdYbv6P7Ss75ZI
69l9Mkl2CZ8tbfJB8kRexQWOZAPuxa3hCSdJIg==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+89SnUJsrsxosR2HtPXv6CxmLhlEZADbKDSWd/DKXcw=</DigestValue>
      </Reference>
      <Reference URI="/word/document.xml?ContentType=application/vnd.openxmlformats-officedocument.wordprocessingml.document.main+xml">
        <DigestMethod Algorithm="http://www.w3.org/2001/04/xmlenc#sha256"/>
        <DigestValue>yx8kV/4b5zFdcwCxiASh9p3HTHLgKG+pDvK5MKxGGC8=</DigestValue>
      </Reference>
      <Reference URI="/word/endnotes.xml?ContentType=application/vnd.openxmlformats-officedocument.wordprocessingml.endnotes+xml">
        <DigestMethod Algorithm="http://www.w3.org/2001/04/xmlenc#sha256"/>
        <DigestValue>Xl8sLVgE2Q8AxN40BI+2HncHF0Ymhj8ixzBwvUceZj8=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yYV+zn08yjCkK/KRTmAd0160k+hBVO7v+ZnNKJZKs0Q=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MfUvYb08mw8N8YyqJpjRoLKpKx93iFypevdRhlNEYAg=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2022-02-14T11:33:04Z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2022-02-14T11:33:04Z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92CE4-A507-42C4-839E-2A66EDB9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2018-08-08T13:48:00Z</cp:lastPrinted>
  <dcterms:created xsi:type="dcterms:W3CDTF">2021-09-20T07:30:00Z</dcterms:created>
  <dcterms:modified xsi:type="dcterms:W3CDTF">2022-02-14T11:32:00Z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